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18CAA" w14:textId="2A4AB47D" w:rsidR="005914B0" w:rsidRPr="00F87D32" w:rsidRDefault="005914B0" w:rsidP="00F87D32">
      <w:pPr>
        <w:spacing w:line="276" w:lineRule="auto"/>
        <w:jc w:val="right"/>
        <w:rPr>
          <w:rFonts w:ascii="Cambria" w:hAnsi="Cambria"/>
          <w:lang w:val="pl-PL"/>
        </w:rPr>
      </w:pPr>
      <w:r w:rsidRPr="00F87D32">
        <w:rPr>
          <w:rFonts w:ascii="Cambria" w:hAnsi="Cambria"/>
          <w:lang w:val="pl-PL"/>
        </w:rPr>
        <w:t xml:space="preserve">Załącznik Nr </w:t>
      </w:r>
      <w:r w:rsidR="009B4BD1" w:rsidRPr="00F87D32">
        <w:rPr>
          <w:rFonts w:ascii="Cambria" w:hAnsi="Cambria"/>
          <w:lang w:val="pl-PL"/>
        </w:rPr>
        <w:t xml:space="preserve">4a </w:t>
      </w:r>
      <w:r w:rsidRPr="00F87D32">
        <w:rPr>
          <w:rFonts w:ascii="Cambria" w:hAnsi="Cambria"/>
          <w:lang w:val="pl-PL"/>
        </w:rPr>
        <w:t>do SWZ</w:t>
      </w:r>
    </w:p>
    <w:p w14:paraId="70A7A43A" w14:textId="235C64B5" w:rsidR="00A061C2" w:rsidRDefault="00B4470E" w:rsidP="00B4470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lang w:val="pl-PL"/>
        </w:rPr>
      </w:pPr>
      <w:r w:rsidRPr="00953F3A">
        <w:rPr>
          <w:rFonts w:ascii="Cambria" w:hAnsi="Cambria"/>
          <w:b/>
          <w:bCs/>
          <w:lang w:val="pl-PL"/>
        </w:rPr>
        <w:t xml:space="preserve">Wzór oświadczenia </w:t>
      </w:r>
      <w:r w:rsidR="00715751">
        <w:rPr>
          <w:rFonts w:ascii="Cambria" w:hAnsi="Cambria"/>
          <w:b/>
          <w:bCs/>
          <w:lang w:val="pl-PL"/>
        </w:rPr>
        <w:t xml:space="preserve">podmiotu udostępniającego zasoby </w:t>
      </w:r>
    </w:p>
    <w:p w14:paraId="7E82A48D" w14:textId="60EA247A" w:rsidR="005914B0" w:rsidRPr="00925152" w:rsidRDefault="00715751" w:rsidP="00925152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 xml:space="preserve">składanego na podstawie </w:t>
      </w:r>
      <w:r w:rsidR="00B4470E" w:rsidRPr="00953F3A">
        <w:rPr>
          <w:rFonts w:ascii="Cambria" w:hAnsi="Cambria"/>
          <w:b/>
          <w:bCs/>
          <w:lang w:val="pl-PL"/>
        </w:rPr>
        <w:t>art. 125 ust. 1 ustawy Pzp</w:t>
      </w:r>
    </w:p>
    <w:p w14:paraId="74EFBE90" w14:textId="56A53038" w:rsidR="005914B0" w:rsidRPr="00B63319" w:rsidRDefault="00925152" w:rsidP="00925152">
      <w:pPr>
        <w:pStyle w:val="Bezodstpw"/>
        <w:spacing w:line="276" w:lineRule="auto"/>
        <w:jc w:val="center"/>
        <w:rPr>
          <w:rFonts w:ascii="Cambria" w:hAnsi="Cambria"/>
          <w:b/>
          <w:lang w:val="pl-PL"/>
        </w:rPr>
      </w:pPr>
      <w:r w:rsidRPr="00B63319">
        <w:rPr>
          <w:rFonts w:ascii="Cambria" w:hAnsi="Cambria"/>
          <w:b/>
          <w:lang w:val="pl-PL"/>
        </w:rPr>
        <w:t>(Numer referencyjny: IR.271.8.202</w:t>
      </w:r>
      <w:r w:rsidR="004C7669">
        <w:rPr>
          <w:rFonts w:ascii="Cambria" w:hAnsi="Cambria"/>
          <w:b/>
          <w:lang w:val="pl-PL"/>
        </w:rPr>
        <w:t>6</w:t>
      </w:r>
      <w:r w:rsidRPr="00B63319">
        <w:rPr>
          <w:rFonts w:ascii="Cambria" w:hAnsi="Cambria"/>
          <w:b/>
          <w:lang w:val="pl-PL"/>
        </w:rPr>
        <w:t>)</w:t>
      </w:r>
    </w:p>
    <w:p w14:paraId="2C6E9891" w14:textId="77777777" w:rsidR="005914B0" w:rsidRPr="00953F3A" w:rsidRDefault="005914B0" w:rsidP="005914B0">
      <w:pPr>
        <w:pStyle w:val="Bezodstpw"/>
        <w:spacing w:line="276" w:lineRule="auto"/>
        <w:rPr>
          <w:rFonts w:ascii="Cambria" w:hAnsi="Cambria"/>
          <w:b/>
          <w:u w:val="single"/>
          <w:lang w:val="pl-PL"/>
        </w:rPr>
      </w:pPr>
      <w:r w:rsidRPr="00953F3A">
        <w:rPr>
          <w:rFonts w:ascii="Cambria" w:hAnsi="Cambria"/>
          <w:b/>
          <w:u w:val="single"/>
          <w:lang w:val="pl-PL"/>
        </w:rPr>
        <w:t>ZAMAWIAJĄCY:</w:t>
      </w:r>
    </w:p>
    <w:p w14:paraId="29DFCF10" w14:textId="406A21A2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Gmina Przecław</w:t>
      </w:r>
    </w:p>
    <w:p w14:paraId="0A17713B" w14:textId="77777777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Adres:</w:t>
      </w:r>
      <w:r w:rsidRPr="00953F3A">
        <w:rPr>
          <w:rFonts w:ascii="Cambria" w:hAnsi="Cambria"/>
          <w:b/>
          <w:lang w:val="pl-PL"/>
        </w:rPr>
        <w:tab/>
        <w:t>39-320 Przecław, ul. Kilińskiego 7</w:t>
      </w:r>
    </w:p>
    <w:p w14:paraId="405FA4CC" w14:textId="77777777" w:rsidR="005914B0" w:rsidRPr="00953F3A" w:rsidRDefault="005914B0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NIP </w:t>
      </w:r>
      <w:r w:rsidRPr="00953F3A">
        <w:rPr>
          <w:rFonts w:ascii="Cambria" w:hAnsi="Cambria"/>
          <w:b/>
          <w:lang w:val="pl-PL"/>
        </w:rPr>
        <w:tab/>
      </w:r>
      <w:r w:rsidRPr="00953F3A">
        <w:rPr>
          <w:rFonts w:ascii="Cambria" w:hAnsi="Cambria"/>
          <w:b/>
          <w:lang w:val="pl-PL"/>
        </w:rPr>
        <w:tab/>
        <w:t xml:space="preserve">817-19-799-11, REGON 690581927 </w:t>
      </w:r>
    </w:p>
    <w:p w14:paraId="30420113" w14:textId="4BAEB94F" w:rsidR="005914B0" w:rsidRPr="00953F3A" w:rsidRDefault="005914B0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Telefon: </w:t>
      </w:r>
      <w:r w:rsidRPr="00953F3A">
        <w:rPr>
          <w:rFonts w:ascii="Cambria" w:hAnsi="Cambria"/>
          <w:b/>
          <w:lang w:val="pl-PL"/>
        </w:rPr>
        <w:tab/>
        <w:t>(17) 58 13 119, (17) 227 67 10,</w:t>
      </w:r>
    </w:p>
    <w:p w14:paraId="6F2FFD02" w14:textId="5FE1880C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Adres poczty elektronicznej: </w:t>
      </w:r>
      <w:r w:rsidRPr="00953F3A">
        <w:rPr>
          <w:rFonts w:ascii="Cambria" w:hAnsi="Cambria"/>
          <w:b/>
          <w:lang w:val="pl-PL"/>
        </w:rPr>
        <w:tab/>
      </w:r>
      <w:hyperlink r:id="rId8" w:history="1">
        <w:r w:rsidR="00E857B6" w:rsidRPr="00C977F0">
          <w:rPr>
            <w:rStyle w:val="Hipercze"/>
            <w:rFonts w:ascii="Cambria" w:hAnsi="Cambria"/>
            <w:b/>
            <w:lang w:val="pl-PL"/>
          </w:rPr>
          <w:t>urzadmiejski@przeclaw.org</w:t>
        </w:r>
      </w:hyperlink>
      <w:r w:rsidR="00E857B6">
        <w:rPr>
          <w:rFonts w:ascii="Cambria" w:hAnsi="Cambria"/>
          <w:b/>
          <w:lang w:val="pl-PL"/>
        </w:rPr>
        <w:t xml:space="preserve"> </w:t>
      </w:r>
      <w:r w:rsidR="005914B0" w:rsidRPr="00953F3A">
        <w:rPr>
          <w:rFonts w:ascii="Cambria" w:hAnsi="Cambria"/>
          <w:b/>
          <w:lang w:val="pl-PL"/>
        </w:rPr>
        <w:t xml:space="preserve"> </w:t>
      </w:r>
    </w:p>
    <w:p w14:paraId="1F0A1E07" w14:textId="5BBEAD3E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Strona internetowa (BIP):  </w:t>
      </w:r>
      <w:r w:rsidRPr="00953F3A">
        <w:rPr>
          <w:rFonts w:ascii="Cambria" w:hAnsi="Cambria"/>
          <w:b/>
          <w:lang w:val="pl-PL"/>
        </w:rPr>
        <w:tab/>
      </w:r>
      <w:hyperlink r:id="rId9" w:history="1">
        <w:r w:rsidR="00E857B6" w:rsidRPr="00C977F0">
          <w:rPr>
            <w:rStyle w:val="Hipercze"/>
            <w:rFonts w:ascii="Cambria" w:hAnsi="Cambria"/>
            <w:b/>
            <w:lang w:val="pl-PL"/>
          </w:rPr>
          <w:t>https://bipgminaprzeclaw.pl/</w:t>
        </w:r>
      </w:hyperlink>
      <w:r w:rsidR="00E857B6">
        <w:rPr>
          <w:rFonts w:ascii="Cambria" w:hAnsi="Cambria"/>
          <w:b/>
          <w:lang w:val="pl-PL"/>
        </w:rPr>
        <w:t xml:space="preserve"> </w:t>
      </w:r>
    </w:p>
    <w:p w14:paraId="622EC663" w14:textId="77777777" w:rsidR="007D5AEC" w:rsidRPr="00953F3A" w:rsidRDefault="007D5AEC" w:rsidP="007D5AEC">
      <w:pPr>
        <w:tabs>
          <w:tab w:val="left" w:pos="567"/>
          <w:tab w:val="left" w:pos="3120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  <w:lang w:val="pl-PL"/>
        </w:rPr>
      </w:pPr>
    </w:p>
    <w:p w14:paraId="48D4A9FB" w14:textId="77777777" w:rsidR="00715751" w:rsidRPr="00715751" w:rsidRDefault="00715751" w:rsidP="0071575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/>
          <w:b/>
          <w:bCs/>
          <w:color w:val="000000"/>
          <w:u w:val="single"/>
          <w:lang w:val="pl-PL"/>
        </w:rPr>
      </w:pPr>
      <w:r w:rsidRPr="00715751">
        <w:rPr>
          <w:rFonts w:ascii="Cambria" w:eastAsia="Calibri" w:hAnsi="Cambria"/>
          <w:b/>
          <w:bCs/>
          <w:color w:val="000000"/>
          <w:u w:val="single"/>
          <w:lang w:val="pl-PL"/>
        </w:rPr>
        <w:t>PODMIOT UDOSTĘPNIAJĄCY ZASOBY:</w:t>
      </w:r>
    </w:p>
    <w:p w14:paraId="2189E34B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lang w:val="pl-PL"/>
        </w:rPr>
      </w:pPr>
      <w:r w:rsidRPr="00715751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41E1774F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lang w:val="pl-PL"/>
        </w:rPr>
      </w:pPr>
      <w:r w:rsidRPr="00715751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01AADAFC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lang w:val="pl-PL"/>
        </w:rPr>
      </w:pPr>
      <w:r w:rsidRPr="00715751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129F9B64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i/>
          <w:sz w:val="18"/>
          <w:szCs w:val="18"/>
          <w:lang w:val="pl-PL"/>
        </w:rPr>
      </w:pPr>
      <w:r w:rsidRPr="00715751">
        <w:rPr>
          <w:rFonts w:ascii="Cambria" w:eastAsia="Calibri" w:hAnsi="Cambria"/>
          <w:i/>
          <w:sz w:val="18"/>
          <w:szCs w:val="18"/>
          <w:lang w:val="pl-PL"/>
        </w:rPr>
        <w:t>(pełna nazwa/firma, adres, w zależności od podmiotu: NIP/PESEL, KRS/CEIDG)</w:t>
      </w:r>
    </w:p>
    <w:p w14:paraId="1018F465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sz w:val="10"/>
          <w:szCs w:val="10"/>
          <w:u w:val="single"/>
          <w:lang w:val="pl-PL"/>
        </w:rPr>
      </w:pPr>
    </w:p>
    <w:p w14:paraId="28647F7D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u w:val="single"/>
          <w:lang w:val="pl-PL"/>
        </w:rPr>
      </w:pPr>
      <w:r w:rsidRPr="00715751">
        <w:rPr>
          <w:rFonts w:ascii="Cambria" w:eastAsia="Calibri" w:hAnsi="Cambria"/>
          <w:u w:val="single"/>
          <w:lang w:val="pl-PL"/>
        </w:rPr>
        <w:t>reprezentowany przez:</w:t>
      </w:r>
    </w:p>
    <w:p w14:paraId="327BAC1D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lang w:val="pl-PL"/>
        </w:rPr>
      </w:pPr>
      <w:r w:rsidRPr="00715751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4D8695DF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lang w:val="pl-PL"/>
        </w:rPr>
      </w:pPr>
      <w:r w:rsidRPr="00715751">
        <w:rPr>
          <w:rFonts w:ascii="Cambria" w:eastAsia="Calibri" w:hAnsi="Cambria"/>
          <w:lang w:val="pl-PL"/>
        </w:rPr>
        <w:t>…………………………………………………..…..…………</w:t>
      </w:r>
    </w:p>
    <w:p w14:paraId="3F3074D6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i/>
          <w:sz w:val="18"/>
          <w:szCs w:val="18"/>
          <w:lang w:val="pl-PL"/>
        </w:rPr>
      </w:pPr>
      <w:r w:rsidRPr="00715751">
        <w:rPr>
          <w:rFonts w:ascii="Cambria" w:eastAsia="Calibri" w:hAnsi="Cambria"/>
          <w:i/>
          <w:sz w:val="18"/>
          <w:szCs w:val="18"/>
          <w:lang w:val="pl-PL"/>
        </w:rPr>
        <w:t xml:space="preserve"> (imię, nazwisko, stanowisko/podstawa do reprezentacji)</w:t>
      </w:r>
    </w:p>
    <w:p w14:paraId="40FF1401" w14:textId="77777777" w:rsidR="00715751" w:rsidRPr="00715751" w:rsidRDefault="00715751" w:rsidP="00715751">
      <w:pPr>
        <w:spacing w:line="300" w:lineRule="auto"/>
        <w:rPr>
          <w:rFonts w:ascii="Cambria" w:eastAsia="Calibri" w:hAnsi="Cambria"/>
          <w:i/>
          <w:sz w:val="10"/>
          <w:szCs w:val="10"/>
          <w:lang w:val="pl-PL"/>
        </w:rPr>
      </w:pPr>
    </w:p>
    <w:tbl>
      <w:tblPr>
        <w:tblStyle w:val="Tabela-Siatka1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715751" w:rsidRPr="00845747" w14:paraId="1D6D9F6D" w14:textId="77777777" w:rsidTr="00715751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AF312C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10"/>
                <w:szCs w:val="10"/>
                <w:lang w:val="pl-PL"/>
              </w:rPr>
            </w:pPr>
          </w:p>
          <w:p w14:paraId="1FFE316A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26"/>
                <w:szCs w:val="26"/>
                <w:lang w:val="pl-PL"/>
              </w:rPr>
            </w:pPr>
            <w:r w:rsidRPr="00715751">
              <w:rPr>
                <w:rFonts w:ascii="Cambria" w:eastAsia="Calibri" w:hAnsi="Cambria" w:cs="Arial"/>
                <w:b/>
                <w:sz w:val="26"/>
                <w:szCs w:val="26"/>
                <w:lang w:val="pl-PL"/>
              </w:rPr>
              <w:t>Oświadczenia podmiotu udostępniającego zasoby</w:t>
            </w:r>
          </w:p>
          <w:p w14:paraId="75BA6D78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sz w:val="10"/>
                <w:szCs w:val="10"/>
                <w:lang w:val="pl-PL"/>
              </w:rPr>
            </w:pPr>
          </w:p>
          <w:p w14:paraId="0C069D1E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caps/>
                <w:sz w:val="22"/>
                <w:szCs w:val="22"/>
                <w:u w:val="single"/>
                <w:lang w:val="pl-PL"/>
              </w:rPr>
            </w:pPr>
            <w:r w:rsidRPr="00715751">
              <w:rPr>
                <w:rFonts w:ascii="Cambria" w:eastAsia="Calibri" w:hAnsi="Cambria" w:cs="Arial"/>
                <w:b/>
                <w:sz w:val="22"/>
                <w:szCs w:val="22"/>
                <w:u w:val="single"/>
                <w:lang w:val="pl-PL"/>
              </w:rPr>
              <w:t xml:space="preserve">UWZGLĘDNIAJĄCE PRZESŁANKI WYKLUCZENIA WSKAZANE W USTAWIE PRAWO ZAMÓWIEŃ PUBLICZNYCH I USTAWIE </w:t>
            </w:r>
            <w:r w:rsidRPr="00715751">
              <w:rPr>
                <w:rFonts w:ascii="Cambria" w:eastAsia="Calibri" w:hAnsi="Cambria" w:cs="Arial"/>
                <w:b/>
                <w:caps/>
                <w:sz w:val="22"/>
                <w:szCs w:val="22"/>
                <w:u w:val="single"/>
                <w:lang w:val="pl-PL"/>
              </w:rPr>
              <w:t>o szczególnych rozwiązaniach w zakresie przeciwdziałania wspieraniu agresji na Ukrainę oraz służących ochronie bezpieczeństwa narodowego</w:t>
            </w:r>
          </w:p>
          <w:p w14:paraId="74C63993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caps/>
                <w:sz w:val="10"/>
                <w:szCs w:val="10"/>
                <w:u w:val="single"/>
                <w:lang w:val="pl-PL"/>
              </w:rPr>
            </w:pPr>
          </w:p>
          <w:p w14:paraId="739BA6A6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lang w:val="pl-PL"/>
              </w:rPr>
            </w:pPr>
            <w:r w:rsidRPr="00715751">
              <w:rPr>
                <w:rFonts w:ascii="Cambria" w:eastAsia="Calibri" w:hAnsi="Cambria" w:cs="Arial"/>
                <w:b/>
                <w:lang w:val="pl-PL"/>
              </w:rPr>
              <w:t xml:space="preserve">składane na podstawie art. 125 ust. 1 ustawy Pzp </w:t>
            </w:r>
          </w:p>
          <w:p w14:paraId="35551E06" w14:textId="77777777" w:rsidR="00715751" w:rsidRPr="00715751" w:rsidRDefault="00715751" w:rsidP="00715751">
            <w:pPr>
              <w:spacing w:line="276" w:lineRule="auto"/>
              <w:jc w:val="center"/>
              <w:rPr>
                <w:rFonts w:ascii="Cambria" w:eastAsia="Calibri" w:hAnsi="Cambria"/>
                <w:b/>
                <w:lang w:val="pl-PL"/>
              </w:rPr>
            </w:pPr>
          </w:p>
        </w:tc>
      </w:tr>
    </w:tbl>
    <w:p w14:paraId="1189EADF" w14:textId="77777777" w:rsidR="00715751" w:rsidRPr="00715751" w:rsidRDefault="00715751" w:rsidP="00715751">
      <w:pPr>
        <w:tabs>
          <w:tab w:val="left" w:pos="567"/>
        </w:tabs>
        <w:spacing w:line="300" w:lineRule="auto"/>
        <w:jc w:val="both"/>
        <w:rPr>
          <w:rFonts w:ascii="Cambria" w:eastAsia="Calibri" w:hAnsi="Cambria"/>
          <w:sz w:val="10"/>
          <w:szCs w:val="10"/>
          <w:lang w:val="pl-PL"/>
        </w:rPr>
      </w:pPr>
    </w:p>
    <w:p w14:paraId="7304316B" w14:textId="7918C7F1" w:rsidR="00715751" w:rsidRDefault="00715751" w:rsidP="00715751">
      <w:pPr>
        <w:tabs>
          <w:tab w:val="left" w:pos="567"/>
        </w:tabs>
        <w:spacing w:line="300" w:lineRule="auto"/>
        <w:jc w:val="both"/>
        <w:rPr>
          <w:rFonts w:ascii="Cambria" w:eastAsia="Calibri" w:hAnsi="Cambria"/>
          <w:b/>
          <w:u w:val="single"/>
          <w:lang w:val="pl-PL"/>
        </w:rPr>
      </w:pPr>
      <w:r w:rsidRPr="00715751">
        <w:rPr>
          <w:rFonts w:ascii="Cambria" w:eastAsia="Calibri" w:hAnsi="Cambria"/>
          <w:lang w:val="pl-PL"/>
        </w:rPr>
        <w:t>Na potrzeby postępowania o udzielenie zamówienia publicznego którego przedmiotem jest zadanie pn.</w:t>
      </w:r>
      <w:r w:rsidRPr="00715751">
        <w:rPr>
          <w:rFonts w:ascii="Cambria" w:eastAsia="Calibri" w:hAnsi="Cambria"/>
          <w:b/>
          <w:lang w:val="pl-PL"/>
        </w:rPr>
        <w:t xml:space="preserve"> </w:t>
      </w:r>
      <w:r w:rsidR="00AB1754" w:rsidRPr="00EC0FF9">
        <w:rPr>
          <w:rFonts w:ascii="Cambria" w:eastAsia="Calibri" w:hAnsi="Cambria"/>
          <w:b/>
          <w:lang w:val="pl-PL"/>
        </w:rPr>
        <w:t>„</w:t>
      </w:r>
      <w:r w:rsidR="004C7669">
        <w:rPr>
          <w:rFonts w:ascii="Cambria" w:hAnsi="Cambria"/>
          <w:b/>
          <w:bCs/>
          <w:lang w:val="pl-PL"/>
        </w:rPr>
        <w:t>Modernizacja budynku komunalnego pełniącego funkcję świetlicy wiejskiej w Rzemieniu</w:t>
      </w:r>
      <w:r w:rsidR="00D00F6C">
        <w:rPr>
          <w:rFonts w:ascii="Cambria" w:hAnsi="Cambria"/>
          <w:b/>
          <w:bCs/>
          <w:lang w:val="pl-PL"/>
        </w:rPr>
        <w:t>”</w:t>
      </w:r>
      <w:r w:rsidR="00AB1754" w:rsidRPr="00EC0FF9">
        <w:rPr>
          <w:rFonts w:ascii="Cambria" w:eastAsia="Calibri" w:hAnsi="Cambria" w:cs="Cambria"/>
          <w:b/>
          <w:bCs/>
          <w:lang w:val="pl-PL"/>
        </w:rPr>
        <w:t>,</w:t>
      </w:r>
      <w:r w:rsidRPr="00715751">
        <w:rPr>
          <w:rFonts w:ascii="Cambria" w:eastAsia="Calibri" w:hAnsi="Cambria"/>
          <w:snapToGrid w:val="0"/>
          <w:lang w:val="pl-PL"/>
        </w:rPr>
        <w:t xml:space="preserve"> p</w:t>
      </w:r>
      <w:r w:rsidRPr="00715751">
        <w:rPr>
          <w:rFonts w:ascii="Cambria" w:eastAsia="Calibri" w:hAnsi="Cambria"/>
          <w:lang w:val="pl-PL"/>
        </w:rPr>
        <w:t xml:space="preserve">rowadzonego przez </w:t>
      </w:r>
      <w:r w:rsidRPr="00715751">
        <w:rPr>
          <w:rFonts w:ascii="Cambria" w:eastAsia="Calibri" w:hAnsi="Cambria"/>
          <w:b/>
          <w:lang w:val="pl-PL"/>
        </w:rPr>
        <w:t xml:space="preserve">Gminę </w:t>
      </w:r>
      <w:r>
        <w:rPr>
          <w:rFonts w:ascii="Cambria" w:eastAsia="Calibri" w:hAnsi="Cambria"/>
          <w:b/>
          <w:lang w:val="pl-PL"/>
        </w:rPr>
        <w:t>Przecław</w:t>
      </w:r>
      <w:r w:rsidRPr="00715751">
        <w:rPr>
          <w:rFonts w:ascii="Cambria" w:eastAsia="Calibri" w:hAnsi="Cambria"/>
          <w:b/>
          <w:lang w:val="pl-PL"/>
        </w:rPr>
        <w:t xml:space="preserve">, </w:t>
      </w:r>
      <w:r w:rsidRPr="00715751">
        <w:rPr>
          <w:rFonts w:ascii="Cambria" w:eastAsia="Calibri" w:hAnsi="Cambria"/>
          <w:b/>
          <w:u w:val="single"/>
          <w:lang w:val="pl-PL"/>
        </w:rPr>
        <w:t>oświadczam, co następuje:</w:t>
      </w:r>
    </w:p>
    <w:p w14:paraId="0C3C2035" w14:textId="77777777" w:rsidR="009B4BD1" w:rsidRDefault="009B4BD1" w:rsidP="00715751">
      <w:pPr>
        <w:tabs>
          <w:tab w:val="left" w:pos="567"/>
        </w:tabs>
        <w:spacing w:line="300" w:lineRule="auto"/>
        <w:jc w:val="both"/>
        <w:rPr>
          <w:rFonts w:ascii="Cambria" w:eastAsia="Calibri" w:hAnsi="Cambria"/>
          <w:b/>
          <w:u w:val="single"/>
          <w:lang w:val="pl-PL"/>
        </w:rPr>
      </w:pPr>
    </w:p>
    <w:p w14:paraId="1A6EED78" w14:textId="77777777" w:rsidR="009B4BD1" w:rsidRPr="00706BC2" w:rsidRDefault="009B4BD1" w:rsidP="009B4BD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2C98CB25" w14:textId="77777777" w:rsidR="009B4BD1" w:rsidRPr="00706BC2" w:rsidRDefault="009B4BD1" w:rsidP="009B4BD1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CB606E8" w14:textId="77777777" w:rsidR="009B4BD1" w:rsidRPr="00F87D32" w:rsidRDefault="009B4BD1" w:rsidP="009B4BD1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F87D32">
        <w:rPr>
          <w:rFonts w:ascii="Cambria" w:hAnsi="Cambria" w:cs="Arial"/>
          <w:lang w:val="pl-PL"/>
        </w:rPr>
        <w:lastRenderedPageBreak/>
        <w:t>Oświadczam, że nie podlegam wykluczeniu z postępowania na podstawie art. 108 ust. 1 ustawy Pzp.</w:t>
      </w:r>
    </w:p>
    <w:p w14:paraId="57860C44" w14:textId="2A357FFD" w:rsidR="009B4BD1" w:rsidRPr="00F87D32" w:rsidRDefault="009B4BD1" w:rsidP="009B4BD1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F87D32">
        <w:rPr>
          <w:rFonts w:ascii="Cambria" w:hAnsi="Cambria" w:cs="Arial"/>
          <w:lang w:val="pl-PL"/>
        </w:rPr>
        <w:t xml:space="preserve">Oświadczam, że nie zachodzą w stosunku do mnie przesłanki wykluczenia </w:t>
      </w:r>
      <w:r w:rsidRPr="00F87D32">
        <w:rPr>
          <w:rFonts w:ascii="Cambria" w:hAnsi="Cambria" w:cs="Arial"/>
          <w:lang w:val="pl-PL"/>
        </w:rPr>
        <w:br/>
        <w:t xml:space="preserve">z postępowania na podstawie art. </w:t>
      </w:r>
      <w:r w:rsidRPr="00F87D32">
        <w:rPr>
          <w:rFonts w:ascii="Cambria" w:hAnsi="Cambria" w:cs="Arial"/>
          <w:lang w:val="pl-PL" w:eastAsia="pl-PL"/>
        </w:rPr>
        <w:t xml:space="preserve">7 ust. 1 ustawy </w:t>
      </w:r>
      <w:r w:rsidRPr="00F87D32">
        <w:rPr>
          <w:rFonts w:ascii="Cambria" w:hAnsi="Cambria" w:cs="Arial"/>
          <w:lang w:val="pl-PL"/>
        </w:rPr>
        <w:t>z dnia 13 kwietnia 2022 r.</w:t>
      </w:r>
      <w:r w:rsidRPr="00F87D32">
        <w:rPr>
          <w:rFonts w:ascii="Cambria" w:hAnsi="Cambria" w:cs="Arial"/>
          <w:i/>
          <w:iCs/>
          <w:lang w:val="pl-PL"/>
        </w:rPr>
        <w:t xml:space="preserve"> </w:t>
      </w:r>
      <w:r w:rsidRPr="00F87D32">
        <w:rPr>
          <w:rFonts w:ascii="Cambria" w:hAnsi="Cambria" w:cs="Arial"/>
          <w:i/>
          <w:iCs/>
          <w:lang w:val="pl-PL"/>
        </w:rPr>
        <w:br/>
      </w:r>
      <w:r w:rsidRPr="00F87D32">
        <w:rPr>
          <w:rFonts w:ascii="Cambria" w:hAnsi="Cambria" w:cs="Arial"/>
          <w:i/>
          <w:iCs/>
          <w:color w:val="2222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F87D32">
        <w:rPr>
          <w:rFonts w:ascii="Cambria" w:hAnsi="Cambria" w:cs="Arial"/>
          <w:iCs/>
          <w:color w:val="222222"/>
          <w:lang w:val="pl-PL"/>
        </w:rPr>
        <w:t>(t. j. Dz. U. 202</w:t>
      </w:r>
      <w:r w:rsidR="005D6EDD">
        <w:rPr>
          <w:rFonts w:ascii="Cambria" w:hAnsi="Cambria" w:cs="Arial"/>
          <w:iCs/>
          <w:color w:val="222222"/>
          <w:lang w:val="pl-PL"/>
        </w:rPr>
        <w:t>5</w:t>
      </w:r>
      <w:r w:rsidRPr="00F87D32">
        <w:rPr>
          <w:rFonts w:ascii="Cambria" w:hAnsi="Cambria" w:cs="Arial"/>
          <w:iCs/>
          <w:color w:val="222222"/>
          <w:lang w:val="pl-PL"/>
        </w:rPr>
        <w:t xml:space="preserve"> r., poz. </w:t>
      </w:r>
      <w:r>
        <w:rPr>
          <w:rFonts w:ascii="Cambria" w:hAnsi="Cambria" w:cs="Arial"/>
          <w:iCs/>
          <w:color w:val="222222"/>
          <w:lang w:val="pl-PL"/>
        </w:rPr>
        <w:t>5</w:t>
      </w:r>
      <w:r w:rsidR="005D6EDD">
        <w:rPr>
          <w:rFonts w:ascii="Cambria" w:hAnsi="Cambria" w:cs="Arial"/>
          <w:iCs/>
          <w:color w:val="222222"/>
          <w:lang w:val="pl-PL"/>
        </w:rPr>
        <w:t>14</w:t>
      </w:r>
      <w:r w:rsidRPr="00F87D32">
        <w:rPr>
          <w:rFonts w:ascii="Cambria" w:hAnsi="Cambria" w:cs="Arial"/>
          <w:iCs/>
          <w:color w:val="222222"/>
          <w:lang w:val="pl-PL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F87D32">
        <w:rPr>
          <w:rFonts w:ascii="Cambria" w:hAnsi="Cambria" w:cs="Arial"/>
          <w:i/>
          <w:iCs/>
          <w:color w:val="222222"/>
          <w:lang w:val="pl-PL"/>
        </w:rPr>
        <w:t>.</w:t>
      </w:r>
      <w:r w:rsidRPr="00F87D32">
        <w:rPr>
          <w:rFonts w:ascii="Cambria" w:hAnsi="Cambria" w:cs="Arial"/>
          <w:color w:val="222222"/>
          <w:lang w:val="pl-PL"/>
        </w:rPr>
        <w:t xml:space="preserve"> </w:t>
      </w:r>
    </w:p>
    <w:p w14:paraId="0059FCB5" w14:textId="77777777" w:rsidR="009B4BD1" w:rsidRPr="00F87D32" w:rsidRDefault="009B4BD1" w:rsidP="009B4BD1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1740623B" w14:textId="77777777" w:rsidR="009B4BD1" w:rsidRPr="00F87D32" w:rsidRDefault="009B4BD1" w:rsidP="009B4BD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F87D32">
        <w:rPr>
          <w:rFonts w:ascii="Cambria" w:hAnsi="Cambria"/>
          <w:b/>
          <w:lang w:val="pl-PL"/>
        </w:rPr>
        <w:t>OŚWIADCZENIE DOTYCZĄCE WARUNKÓW UDZIAŁU W POSTĘPOWANIU:</w:t>
      </w:r>
    </w:p>
    <w:p w14:paraId="1C0526F0" w14:textId="77777777" w:rsidR="009B4BD1" w:rsidRPr="00F87D32" w:rsidRDefault="009B4BD1" w:rsidP="009B4BD1">
      <w:pPr>
        <w:spacing w:line="360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0CB37B32" w14:textId="77777777" w:rsidR="009B4BD1" w:rsidRPr="00F87D32" w:rsidRDefault="009B4BD1" w:rsidP="009B4BD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lang w:val="pl-PL"/>
        </w:rPr>
      </w:pPr>
      <w:r w:rsidRPr="00F87D32">
        <w:rPr>
          <w:rFonts w:ascii="Cambria" w:hAnsi="Cambria" w:cs="Arial"/>
          <w:lang w:val="pl-PL"/>
        </w:rPr>
        <w:t xml:space="preserve">Oświadczam, że spełniam warunki udziału w postępowaniu </w:t>
      </w:r>
      <w:r w:rsidRPr="00F87D32">
        <w:rPr>
          <w:rFonts w:ascii="Cambria" w:hAnsi="Cambria" w:cstheme="minorHAnsi"/>
          <w:lang w:val="pl-PL"/>
        </w:rPr>
        <w:t xml:space="preserve">określone przez Zamawiającego w rozdziale 6 Specyfikacji Warunków Zamówienia </w:t>
      </w:r>
      <w:r w:rsidRPr="00F87D32">
        <w:rPr>
          <w:rFonts w:ascii="Cambria" w:hAnsi="Cambria" w:cstheme="minorHAnsi"/>
          <w:iCs/>
          <w:lang w:val="pl-PL"/>
        </w:rPr>
        <w:t>w zakresie warunku wskazanego w:</w:t>
      </w:r>
    </w:p>
    <w:p w14:paraId="5F345622" w14:textId="77777777" w:rsidR="009B4BD1" w:rsidRPr="00E44DEA" w:rsidRDefault="009B4BD1" w:rsidP="009B4BD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0FBB7B9" w14:textId="63623815" w:rsidR="006E11DC" w:rsidRPr="00925152" w:rsidRDefault="006E11DC" w:rsidP="0092515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4B75A" wp14:editId="732AB01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13970" r="13335" b="11430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88ABE" id="Rectangle 21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>. 1)</w:t>
      </w:r>
    </w:p>
    <w:p w14:paraId="74082C45" w14:textId="77777777" w:rsidR="006E11DC" w:rsidRPr="00AF537E" w:rsidRDefault="006E11DC" w:rsidP="006E11D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</w:p>
    <w:p w14:paraId="789741BB" w14:textId="77777777" w:rsidR="006E11DC" w:rsidRDefault="006E11DC" w:rsidP="006E11D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lang w:val="pl-PL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D5FC8F" wp14:editId="4F4709BC">
                <wp:simplePos x="0" y="0"/>
                <wp:positionH relativeFrom="column">
                  <wp:posOffset>36830</wp:posOffset>
                </wp:positionH>
                <wp:positionV relativeFrom="paragraph">
                  <wp:posOffset>9623</wp:posOffset>
                </wp:positionV>
                <wp:extent cx="210820" cy="203200"/>
                <wp:effectExtent l="0" t="0" r="17780" b="12700"/>
                <wp:wrapNone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255A4" id="Rectangle 20" o:spid="_x0000_s1026" style="position:absolute;margin-left:2.9pt;margin-top:.75pt;width:16.6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epFijt0AAAAFAQAADwAAAGRy&#10;cy9kb3ducmV2LnhtbEyPW0vDQBCF3wX/wzKCL8VuNMRLzKaIIAVBWtv6vs2OSWh2Nu5uLv57xyd9&#10;Gs6c4ZxvitVsOzGiD60jBdfLBARS5UxLtYLD/uXqHkSImozuHKGCbwywKs/PCp0bN9E7jrtYCw6h&#10;kGsFTYx9LmWoGrQ6LF2PxN6n81ZHlr6WxuuJw20nb5LkVlrdEjc0usfnBqvTbrAKFof1frg7bddv&#10;/iv9eN30UzYutkpdXsxPjyAizvHvGH7xGR1KZjq6gUwQnYKMwSOvMxDspg/82JFnmoEsC/mfvvwB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epFijt0AAAAFAQAADwAAAAAAAAAAAAAA&#10;AABUBAAAZHJzL2Rvd25yZXYueG1sUEsFBgAAAAAEAAQA8wAAAF4FAAAAAA==&#10;">
                <v:path arrowok="t"/>
              </v:rect>
            </w:pict>
          </mc:Fallback>
        </mc:AlternateContent>
      </w:r>
      <w:r w:rsidRPr="00096481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096481">
        <w:rPr>
          <w:rFonts w:ascii="Cambria" w:hAnsi="Cambria" w:cstheme="minorHAnsi"/>
          <w:lang w:val="pl-PL"/>
        </w:rPr>
        <w:t>ppkt</w:t>
      </w:r>
      <w:proofErr w:type="spellEnd"/>
      <w:r w:rsidRPr="00096481">
        <w:rPr>
          <w:rFonts w:ascii="Cambria" w:hAnsi="Cambria" w:cstheme="minorHAnsi"/>
          <w:lang w:val="pl-PL"/>
        </w:rPr>
        <w:t>. 2)</w:t>
      </w:r>
      <w:r>
        <w:rPr>
          <w:rFonts w:ascii="Cambria" w:hAnsi="Cambria" w:cstheme="minorHAnsi"/>
          <w:lang w:val="pl-PL"/>
        </w:rPr>
        <w:t xml:space="preserve"> lit. a)</w:t>
      </w:r>
    </w:p>
    <w:p w14:paraId="5DC1AE13" w14:textId="77777777" w:rsidR="006E11DC" w:rsidRDefault="006E11DC" w:rsidP="006E11D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lang w:val="pl-PL"/>
        </w:rPr>
      </w:pPr>
    </w:p>
    <w:p w14:paraId="6A3FF494" w14:textId="77777777" w:rsidR="006E11DC" w:rsidRDefault="006E11DC" w:rsidP="006E11D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lang w:val="pl-PL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4D6103" wp14:editId="7A8FA99F">
                <wp:simplePos x="0" y="0"/>
                <wp:positionH relativeFrom="column">
                  <wp:posOffset>36830</wp:posOffset>
                </wp:positionH>
                <wp:positionV relativeFrom="paragraph">
                  <wp:posOffset>9623</wp:posOffset>
                </wp:positionV>
                <wp:extent cx="210820" cy="203200"/>
                <wp:effectExtent l="0" t="0" r="17780" b="12700"/>
                <wp:wrapNone/>
                <wp:docPr id="8568280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DFC63" id="Rectangle 20" o:spid="_x0000_s1026" style="position:absolute;margin-left:2.9pt;margin-top:.75pt;width:16.6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epFijt0AAAAFAQAADwAAAGRy&#10;cy9kb3ducmV2LnhtbEyPW0vDQBCF3wX/wzKCL8VuNMRLzKaIIAVBWtv6vs2OSWh2Nu5uLv57xyd9&#10;Gs6c4ZxvitVsOzGiD60jBdfLBARS5UxLtYLD/uXqHkSImozuHKGCbwywKs/PCp0bN9E7jrtYCw6h&#10;kGsFTYx9LmWoGrQ6LF2PxN6n81ZHlr6WxuuJw20nb5LkVlrdEjc0usfnBqvTbrAKFof1frg7bddv&#10;/iv9eN30UzYutkpdXsxPjyAizvHvGH7xGR1KZjq6gUwQnYKMwSOvMxDspg/82JFnmoEsC/mfvvwB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epFijt0AAAAFAQAADwAAAAAAAAAAAAAA&#10;AABUBAAAZHJzL2Rvd25yZXYueG1sUEsFBgAAAAAEAAQA8wAAAF4FAAAAAA==&#10;">
                <v:path arrowok="t"/>
              </v:rect>
            </w:pict>
          </mc:Fallback>
        </mc:AlternateContent>
      </w:r>
      <w:r w:rsidRPr="00096481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096481">
        <w:rPr>
          <w:rFonts w:ascii="Cambria" w:hAnsi="Cambria" w:cstheme="minorHAnsi"/>
          <w:lang w:val="pl-PL"/>
        </w:rPr>
        <w:t>ppkt</w:t>
      </w:r>
      <w:proofErr w:type="spellEnd"/>
      <w:r w:rsidRPr="00096481">
        <w:rPr>
          <w:rFonts w:ascii="Cambria" w:hAnsi="Cambria" w:cstheme="minorHAnsi"/>
          <w:lang w:val="pl-PL"/>
        </w:rPr>
        <w:t>. 2)</w:t>
      </w:r>
      <w:r>
        <w:rPr>
          <w:rFonts w:ascii="Cambria" w:hAnsi="Cambria" w:cstheme="minorHAnsi"/>
          <w:lang w:val="pl-PL"/>
        </w:rPr>
        <w:t xml:space="preserve"> lit. b)</w:t>
      </w:r>
    </w:p>
    <w:p w14:paraId="5AFE5F66" w14:textId="77777777" w:rsidR="009B4BD1" w:rsidRPr="004C7669" w:rsidRDefault="009B4BD1" w:rsidP="004C7669">
      <w:pPr>
        <w:spacing w:line="276" w:lineRule="auto"/>
        <w:jc w:val="both"/>
        <w:rPr>
          <w:rFonts w:ascii="Cambria" w:hAnsi="Cambria" w:cstheme="minorHAnsi"/>
          <w:color w:val="000000"/>
          <w:lang w:val="pl-PL"/>
        </w:rPr>
      </w:pPr>
    </w:p>
    <w:p w14:paraId="6B9EBAB9" w14:textId="77777777" w:rsidR="009B4BD1" w:rsidRPr="00F87D32" w:rsidRDefault="009B4BD1" w:rsidP="009B4BD1">
      <w:pPr>
        <w:spacing w:after="120" w:line="360" w:lineRule="auto"/>
        <w:jc w:val="both"/>
        <w:rPr>
          <w:rFonts w:ascii="Cambria" w:hAnsi="Cambria" w:cs="Arial"/>
          <w:lang w:val="pl-PL"/>
        </w:rPr>
      </w:pPr>
      <w:r w:rsidRPr="00F87D32">
        <w:rPr>
          <w:rFonts w:ascii="Cambria" w:hAnsi="Cambria" w:cs="Arial"/>
          <w:lang w:val="pl-PL"/>
        </w:rPr>
        <w:t>w następującym zakresie: ……….……………………………..…………………………………………................</w:t>
      </w:r>
    </w:p>
    <w:p w14:paraId="436E2FE9" w14:textId="77777777" w:rsidR="009B4BD1" w:rsidRPr="00F87D32" w:rsidRDefault="009B4BD1" w:rsidP="009B4BD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F87D32">
        <w:rPr>
          <w:rFonts w:ascii="Cambria" w:hAnsi="Cambria"/>
          <w:b/>
          <w:lang w:val="pl-PL"/>
        </w:rPr>
        <w:t>OŚWIADCZENIE DOTYCZĄCE PODANYCH INFORMACJI:</w:t>
      </w:r>
    </w:p>
    <w:p w14:paraId="7530DC47" w14:textId="77777777" w:rsidR="009B4BD1" w:rsidRPr="00F87D32" w:rsidRDefault="009B4BD1" w:rsidP="009B4BD1">
      <w:pPr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6E7F7970" w14:textId="77777777" w:rsidR="009B4BD1" w:rsidRPr="00F87D32" w:rsidRDefault="009B4BD1" w:rsidP="009B4BD1">
      <w:pPr>
        <w:spacing w:line="300" w:lineRule="auto"/>
        <w:jc w:val="both"/>
        <w:rPr>
          <w:rFonts w:ascii="Cambria" w:hAnsi="Cambria"/>
          <w:lang w:val="pl-PL"/>
        </w:rPr>
      </w:pPr>
      <w:r w:rsidRPr="00F87D32">
        <w:rPr>
          <w:rFonts w:ascii="Cambria" w:hAnsi="Cambria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62C23D" w14:textId="77777777" w:rsidR="009B4BD1" w:rsidRPr="00F87D32" w:rsidRDefault="009B4BD1" w:rsidP="009B4BD1">
      <w:pPr>
        <w:spacing w:line="300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06C25E14" w14:textId="77777777" w:rsidR="009B4BD1" w:rsidRPr="00F87D32" w:rsidRDefault="009B4BD1" w:rsidP="009B4BD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F87D32">
        <w:rPr>
          <w:rFonts w:ascii="Cambria" w:hAnsi="Cambria"/>
          <w:b/>
          <w:lang w:val="pl-PL"/>
        </w:rPr>
        <w:t>INFORMACJA DOTYCZĄCA DOSTĘPU DO PODMIOTOWYCH ŚRODKÓW DOWODOWYCH:</w:t>
      </w:r>
    </w:p>
    <w:p w14:paraId="699FD66B" w14:textId="77777777" w:rsidR="009B4BD1" w:rsidRPr="00F87D32" w:rsidRDefault="009B4BD1" w:rsidP="009B4BD1">
      <w:pPr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33F1A6B5" w14:textId="77777777" w:rsidR="009B4BD1" w:rsidRPr="00F87D32" w:rsidRDefault="009B4BD1" w:rsidP="009B4BD1">
      <w:pPr>
        <w:spacing w:line="360" w:lineRule="auto"/>
        <w:jc w:val="both"/>
        <w:rPr>
          <w:rFonts w:ascii="Cambria" w:hAnsi="Cambria" w:cs="Arial"/>
          <w:lang w:val="pl-PL"/>
        </w:rPr>
      </w:pPr>
      <w:r w:rsidRPr="00F87D32">
        <w:rPr>
          <w:rFonts w:ascii="Cambria" w:hAnsi="Cambria" w:cs="Arial"/>
          <w:lang w:val="pl-PL"/>
        </w:rPr>
        <w:t>Wskazuję następujące podmiotowe środki dowodowe, które można uzyskać za pomocą bezpłatnych i ogólnodostępnych baz danych, oraz</w:t>
      </w:r>
      <w:r w:rsidRPr="00F87D32">
        <w:rPr>
          <w:rFonts w:ascii="Cambria" w:hAnsi="Cambria"/>
          <w:lang w:val="pl-PL"/>
        </w:rPr>
        <w:t xml:space="preserve"> </w:t>
      </w:r>
      <w:r w:rsidRPr="00F87D32">
        <w:rPr>
          <w:rFonts w:ascii="Cambria" w:hAnsi="Cambria" w:cs="Arial"/>
          <w:lang w:val="pl-PL"/>
        </w:rPr>
        <w:t>dane umożliwiające dostęp do tych środków: .................................................................................................................................................................</w:t>
      </w:r>
    </w:p>
    <w:p w14:paraId="58952D71" w14:textId="77777777" w:rsidR="009B4BD1" w:rsidRPr="00F87D32" w:rsidRDefault="009B4BD1" w:rsidP="009B4BD1">
      <w:pPr>
        <w:spacing w:line="360" w:lineRule="auto"/>
        <w:jc w:val="both"/>
        <w:rPr>
          <w:rFonts w:ascii="Cambria" w:hAnsi="Cambria"/>
          <w:lang w:val="pl-PL"/>
        </w:rPr>
      </w:pPr>
      <w:r w:rsidRPr="00F87D32">
        <w:rPr>
          <w:rFonts w:ascii="Cambria" w:hAnsi="Cambria" w:cs="Arial"/>
          <w:i/>
          <w:sz w:val="18"/>
          <w:szCs w:val="18"/>
          <w:lang w:val="pl-PL"/>
        </w:rPr>
        <w:lastRenderedPageBreak/>
        <w:t>(wskazać podmiotowy środek dowodowy, adres internetowy, wydający urząd lub organ, dokładne dane referencyjne dokumentacji).</w:t>
      </w:r>
    </w:p>
    <w:p w14:paraId="23ED6EE8" w14:textId="77777777" w:rsidR="00953F3A" w:rsidRPr="00953F3A" w:rsidRDefault="00953F3A" w:rsidP="00953F3A">
      <w:pPr>
        <w:jc w:val="center"/>
        <w:rPr>
          <w:rFonts w:ascii="Cambria" w:hAnsi="Cambria"/>
          <w:lang w:val="pl-PL"/>
        </w:rPr>
      </w:pPr>
    </w:p>
    <w:sectPr w:rsidR="00953F3A" w:rsidRPr="00953F3A" w:rsidSect="00EB2638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AC1E2" w14:textId="77777777" w:rsidR="00067E36" w:rsidRDefault="00067E36" w:rsidP="00AC1A4B">
      <w:r>
        <w:separator/>
      </w:r>
    </w:p>
  </w:endnote>
  <w:endnote w:type="continuationSeparator" w:id="0">
    <w:p w14:paraId="798A3DB6" w14:textId="77777777" w:rsidR="00067E36" w:rsidRDefault="00067E3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2558955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3449B1D3" w14:textId="12F0B583" w:rsidR="00E857B6" w:rsidRPr="00E857B6" w:rsidRDefault="00E857B6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E857B6">
          <w:rPr>
            <w:rFonts w:ascii="Cambria" w:hAnsi="Cambria"/>
            <w:sz w:val="20"/>
            <w:szCs w:val="20"/>
          </w:rPr>
          <w:fldChar w:fldCharType="begin"/>
        </w:r>
        <w:r w:rsidRPr="00E857B6">
          <w:rPr>
            <w:rFonts w:ascii="Cambria" w:hAnsi="Cambria"/>
            <w:sz w:val="20"/>
            <w:szCs w:val="20"/>
          </w:rPr>
          <w:instrText>PAGE   \* MERGEFORMAT</w:instrText>
        </w:r>
        <w:r w:rsidRPr="00E857B6">
          <w:rPr>
            <w:rFonts w:ascii="Cambria" w:hAnsi="Cambria"/>
            <w:sz w:val="20"/>
            <w:szCs w:val="20"/>
          </w:rPr>
          <w:fldChar w:fldCharType="separate"/>
        </w:r>
        <w:r w:rsidR="00F87D32" w:rsidRPr="00F87D32">
          <w:rPr>
            <w:rFonts w:ascii="Cambria" w:hAnsi="Cambria"/>
            <w:noProof/>
            <w:sz w:val="20"/>
            <w:szCs w:val="20"/>
            <w:lang w:val="pl-PL"/>
          </w:rPr>
          <w:t>3</w:t>
        </w:r>
        <w:r w:rsidRPr="00E857B6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66B179D6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4E27E" w14:textId="77777777" w:rsidR="00067E36" w:rsidRDefault="00067E36" w:rsidP="00AC1A4B">
      <w:bookmarkStart w:id="0" w:name="_Hlk149825424"/>
      <w:bookmarkEnd w:id="0"/>
      <w:r>
        <w:separator/>
      </w:r>
    </w:p>
  </w:footnote>
  <w:footnote w:type="continuationSeparator" w:id="0">
    <w:p w14:paraId="32B94281" w14:textId="77777777" w:rsidR="00067E36" w:rsidRDefault="00067E36" w:rsidP="00AC1A4B">
      <w:r>
        <w:continuationSeparator/>
      </w:r>
    </w:p>
  </w:footnote>
  <w:footnote w:id="1">
    <w:p w14:paraId="4FB31841" w14:textId="65DCAA2A" w:rsidR="009B4BD1" w:rsidRPr="00F87D32" w:rsidRDefault="009B4BD1" w:rsidP="009B4BD1">
      <w:pPr>
        <w:jc w:val="both"/>
        <w:rPr>
          <w:rFonts w:ascii="Cambria" w:hAnsi="Cambria" w:cs="Arial"/>
          <w:color w:val="222222"/>
          <w:sz w:val="16"/>
          <w:szCs w:val="16"/>
          <w:lang w:val="pl-PL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87D32">
        <w:rPr>
          <w:rFonts w:ascii="Cambria" w:hAnsi="Cambria" w:cs="Arial"/>
          <w:sz w:val="16"/>
          <w:szCs w:val="16"/>
          <w:lang w:val="pl-PL"/>
        </w:rPr>
        <w:t xml:space="preserve"> </w:t>
      </w:r>
      <w:r w:rsidRPr="00F87D32">
        <w:rPr>
          <w:rFonts w:ascii="Cambria" w:hAnsi="Cambria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F87D32">
        <w:rPr>
          <w:rFonts w:ascii="Cambria" w:hAnsi="Cambria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F87D32">
        <w:rPr>
          <w:rFonts w:ascii="Cambria" w:hAnsi="Cambria" w:cs="Arial"/>
          <w:color w:val="222222"/>
          <w:sz w:val="16"/>
          <w:szCs w:val="16"/>
          <w:lang w:val="pl-PL"/>
        </w:rPr>
        <w:t xml:space="preserve">z </w:t>
      </w: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14:paraId="24B65047" w14:textId="77777777" w:rsidR="009B4BD1" w:rsidRPr="00F87D32" w:rsidRDefault="009B4BD1" w:rsidP="009B4BD1">
      <w:pPr>
        <w:jc w:val="both"/>
        <w:rPr>
          <w:rFonts w:ascii="Cambria" w:hAnsi="Cambria" w:cs="Arial"/>
          <w:color w:val="222222"/>
          <w:sz w:val="16"/>
          <w:szCs w:val="16"/>
          <w:lang w:val="pl-PL" w:eastAsia="pl-PL"/>
        </w:rPr>
      </w:pP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328565" w14:textId="06F805B3" w:rsidR="009B4BD1" w:rsidRPr="00F87D32" w:rsidRDefault="009B4BD1" w:rsidP="009B4BD1">
      <w:pPr>
        <w:jc w:val="both"/>
        <w:rPr>
          <w:rFonts w:ascii="Cambria" w:hAnsi="Cambria" w:cs="Arial"/>
          <w:color w:val="222222"/>
          <w:sz w:val="16"/>
          <w:szCs w:val="16"/>
          <w:lang w:val="pl-PL"/>
        </w:rPr>
      </w:pPr>
      <w:r w:rsidRPr="00F87D32">
        <w:rPr>
          <w:rFonts w:ascii="Cambria" w:hAnsi="Cambria" w:cs="Arial"/>
          <w:color w:val="222222"/>
          <w:sz w:val="16"/>
          <w:szCs w:val="16"/>
          <w:lang w:val="pl-PL"/>
        </w:rPr>
        <w:t xml:space="preserve">2) </w:t>
      </w: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341FC1" w14:textId="2695A90A" w:rsidR="009B4BD1" w:rsidRPr="00F87D32" w:rsidRDefault="009B4BD1" w:rsidP="009B4BD1">
      <w:pPr>
        <w:jc w:val="both"/>
        <w:rPr>
          <w:rFonts w:ascii="Arial" w:hAnsi="Arial" w:cs="Arial"/>
          <w:color w:val="222222"/>
          <w:sz w:val="16"/>
          <w:szCs w:val="16"/>
          <w:lang w:val="pl-PL" w:eastAsia="pl-PL"/>
        </w:rPr>
      </w:pP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</w:t>
      </w:r>
      <w:r w:rsidR="00197E99" w:rsidRPr="00197E99">
        <w:rPr>
          <w:rFonts w:ascii="Cambria" w:hAnsi="Cambria" w:cs="Arial"/>
          <w:color w:val="222222"/>
          <w:sz w:val="16"/>
          <w:szCs w:val="16"/>
          <w:lang w:val="pl-PL" w:eastAsia="pl-PL"/>
        </w:rPr>
        <w:t>t.j. Dz. U. z 2023 r. poz. 120 z późn. zm.</w:t>
      </w:r>
      <w:r w:rsidRPr="00F87D32">
        <w:rPr>
          <w:rFonts w:ascii="Cambria" w:hAnsi="Cambria" w:cs="Arial"/>
          <w:color w:val="222222"/>
          <w:sz w:val="16"/>
          <w:szCs w:val="16"/>
          <w:lang w:val="pl-PL"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84105" w14:textId="5EC781D5" w:rsidR="00462547" w:rsidRPr="004C7669" w:rsidRDefault="004C7669" w:rsidP="00AB1754">
    <w:pPr>
      <w:rPr>
        <w:lang w:eastAsia="pl-PL"/>
      </w:rPr>
    </w:pPr>
    <w:r w:rsidRPr="001664B8">
      <w:rPr>
        <w:rFonts w:eastAsia="Calibri"/>
        <w:noProof/>
        <w:lang w:val="pl-PL" w:eastAsia="pl-PL"/>
      </w:rPr>
      <w:drawing>
        <wp:inline distT="0" distB="0" distL="0" distR="0" wp14:anchorId="326EDBA2" wp14:editId="735D565F">
          <wp:extent cx="5760720" cy="1360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6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604343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 w15:restartNumberingAfterBreak="0">
    <w:nsid w:val="0EA75FDF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7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3" w15:restartNumberingAfterBreak="0">
    <w:nsid w:val="550E3A44"/>
    <w:multiLevelType w:val="hybridMultilevel"/>
    <w:tmpl w:val="6BEA8A9C"/>
    <w:lvl w:ilvl="0" w:tplc="B09869E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6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1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CA6329"/>
    <w:multiLevelType w:val="hybridMultilevel"/>
    <w:tmpl w:val="C9FAFB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9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AED3C1C"/>
    <w:multiLevelType w:val="multilevel"/>
    <w:tmpl w:val="C49631B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1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94899310">
    <w:abstractNumId w:val="55"/>
  </w:num>
  <w:num w:numId="2" w16cid:durableId="1085107845">
    <w:abstractNumId w:val="42"/>
  </w:num>
  <w:num w:numId="3" w16cid:durableId="1820149625">
    <w:abstractNumId w:val="44"/>
  </w:num>
  <w:num w:numId="4" w16cid:durableId="1410613787">
    <w:abstractNumId w:val="24"/>
  </w:num>
  <w:num w:numId="5" w16cid:durableId="829828429">
    <w:abstractNumId w:val="54"/>
  </w:num>
  <w:num w:numId="6" w16cid:durableId="1114524199">
    <w:abstractNumId w:val="18"/>
  </w:num>
  <w:num w:numId="7" w16cid:durableId="1136139971">
    <w:abstractNumId w:val="26"/>
  </w:num>
  <w:num w:numId="8" w16cid:durableId="553926467">
    <w:abstractNumId w:val="39"/>
  </w:num>
  <w:num w:numId="9" w16cid:durableId="114640494">
    <w:abstractNumId w:val="37"/>
  </w:num>
  <w:num w:numId="10" w16cid:durableId="1757247910">
    <w:abstractNumId w:val="38"/>
  </w:num>
  <w:num w:numId="11" w16cid:durableId="1101031137">
    <w:abstractNumId w:val="50"/>
  </w:num>
  <w:num w:numId="12" w16cid:durableId="683674392">
    <w:abstractNumId w:val="34"/>
  </w:num>
  <w:num w:numId="13" w16cid:durableId="95445376">
    <w:abstractNumId w:val="45"/>
  </w:num>
  <w:num w:numId="14" w16cid:durableId="1722942786">
    <w:abstractNumId w:val="48"/>
  </w:num>
  <w:num w:numId="15" w16cid:durableId="805004579">
    <w:abstractNumId w:val="47"/>
  </w:num>
  <w:num w:numId="16" w16cid:durableId="361589738">
    <w:abstractNumId w:val="28"/>
  </w:num>
  <w:num w:numId="17" w16cid:durableId="645009229">
    <w:abstractNumId w:val="40"/>
  </w:num>
  <w:num w:numId="18" w16cid:durableId="962925835">
    <w:abstractNumId w:val="49"/>
  </w:num>
  <w:num w:numId="19" w16cid:durableId="608044630">
    <w:abstractNumId w:val="57"/>
  </w:num>
  <w:num w:numId="20" w16cid:durableId="558712074">
    <w:abstractNumId w:val="31"/>
  </w:num>
  <w:num w:numId="21" w16cid:durableId="1305502051">
    <w:abstractNumId w:val="58"/>
  </w:num>
  <w:num w:numId="22" w16cid:durableId="1558391182">
    <w:abstractNumId w:val="17"/>
  </w:num>
  <w:num w:numId="23" w16cid:durableId="259609714">
    <w:abstractNumId w:val="53"/>
  </w:num>
  <w:num w:numId="24" w16cid:durableId="1902397831">
    <w:abstractNumId w:val="41"/>
  </w:num>
  <w:num w:numId="25" w16cid:durableId="1259409649">
    <w:abstractNumId w:val="29"/>
  </w:num>
  <w:num w:numId="26" w16cid:durableId="1726106199">
    <w:abstractNumId w:val="32"/>
  </w:num>
  <w:num w:numId="27" w16cid:durableId="1213924197">
    <w:abstractNumId w:val="61"/>
  </w:num>
  <w:num w:numId="28" w16cid:durableId="202407067">
    <w:abstractNumId w:val="27"/>
  </w:num>
  <w:num w:numId="29" w16cid:durableId="1579318042">
    <w:abstractNumId w:val="56"/>
  </w:num>
  <w:num w:numId="30" w16cid:durableId="1462185221">
    <w:abstractNumId w:val="36"/>
  </w:num>
  <w:num w:numId="31" w16cid:durableId="1537623989">
    <w:abstractNumId w:val="59"/>
  </w:num>
  <w:num w:numId="32" w16cid:durableId="476074234">
    <w:abstractNumId w:val="51"/>
  </w:num>
  <w:num w:numId="33" w16cid:durableId="1877959012">
    <w:abstractNumId w:val="33"/>
  </w:num>
  <w:num w:numId="34" w16cid:durableId="435830335">
    <w:abstractNumId w:val="21"/>
  </w:num>
  <w:num w:numId="35" w16cid:durableId="1286110773">
    <w:abstractNumId w:val="19"/>
  </w:num>
  <w:num w:numId="36" w16cid:durableId="291324470">
    <w:abstractNumId w:val="22"/>
  </w:num>
  <w:num w:numId="37" w16cid:durableId="1268543749">
    <w:abstractNumId w:val="60"/>
  </w:num>
  <w:num w:numId="38" w16cid:durableId="1035927733">
    <w:abstractNumId w:val="23"/>
  </w:num>
  <w:num w:numId="39" w16cid:durableId="689569961">
    <w:abstractNumId w:val="43"/>
  </w:num>
  <w:num w:numId="40" w16cid:durableId="1203248626">
    <w:abstractNumId w:val="46"/>
  </w:num>
  <w:num w:numId="41" w16cid:durableId="1523279908">
    <w:abstractNumId w:val="52"/>
  </w:num>
  <w:num w:numId="42" w16cid:durableId="19534370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32522964">
    <w:abstractNumId w:val="3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1A1B"/>
    <w:rsid w:val="0002205F"/>
    <w:rsid w:val="00033C13"/>
    <w:rsid w:val="0003729D"/>
    <w:rsid w:val="0003731D"/>
    <w:rsid w:val="00042D20"/>
    <w:rsid w:val="0004511B"/>
    <w:rsid w:val="000518F2"/>
    <w:rsid w:val="000543C5"/>
    <w:rsid w:val="00061448"/>
    <w:rsid w:val="00067E36"/>
    <w:rsid w:val="0007624C"/>
    <w:rsid w:val="000810BD"/>
    <w:rsid w:val="000814E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87D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0A0F"/>
    <w:rsid w:val="000E528D"/>
    <w:rsid w:val="000E532B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1F65"/>
    <w:rsid w:val="001424B4"/>
    <w:rsid w:val="001425BE"/>
    <w:rsid w:val="00143A31"/>
    <w:rsid w:val="00143A38"/>
    <w:rsid w:val="00144359"/>
    <w:rsid w:val="00152288"/>
    <w:rsid w:val="00154D25"/>
    <w:rsid w:val="00156601"/>
    <w:rsid w:val="00156914"/>
    <w:rsid w:val="00157467"/>
    <w:rsid w:val="001575B6"/>
    <w:rsid w:val="00170D50"/>
    <w:rsid w:val="001719C6"/>
    <w:rsid w:val="00174322"/>
    <w:rsid w:val="00176234"/>
    <w:rsid w:val="00176523"/>
    <w:rsid w:val="00176D5D"/>
    <w:rsid w:val="00176E05"/>
    <w:rsid w:val="00177491"/>
    <w:rsid w:val="001774AD"/>
    <w:rsid w:val="001777C8"/>
    <w:rsid w:val="00183252"/>
    <w:rsid w:val="00186230"/>
    <w:rsid w:val="0018702F"/>
    <w:rsid w:val="001906DD"/>
    <w:rsid w:val="001913B8"/>
    <w:rsid w:val="00191EDA"/>
    <w:rsid w:val="0019431F"/>
    <w:rsid w:val="001946E0"/>
    <w:rsid w:val="00196966"/>
    <w:rsid w:val="00197E99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90D"/>
    <w:rsid w:val="001C0B7A"/>
    <w:rsid w:val="001C3D2B"/>
    <w:rsid w:val="001C4935"/>
    <w:rsid w:val="001C620C"/>
    <w:rsid w:val="001C6416"/>
    <w:rsid w:val="001C6847"/>
    <w:rsid w:val="001D0C5A"/>
    <w:rsid w:val="001E0EC4"/>
    <w:rsid w:val="001E12D2"/>
    <w:rsid w:val="001E1620"/>
    <w:rsid w:val="001E1A60"/>
    <w:rsid w:val="001E44B3"/>
    <w:rsid w:val="001F0CBC"/>
    <w:rsid w:val="001F7D06"/>
    <w:rsid w:val="002001B2"/>
    <w:rsid w:val="00205EA0"/>
    <w:rsid w:val="00206B43"/>
    <w:rsid w:val="0021568A"/>
    <w:rsid w:val="0022369A"/>
    <w:rsid w:val="00226F91"/>
    <w:rsid w:val="00232668"/>
    <w:rsid w:val="0023508A"/>
    <w:rsid w:val="002358F6"/>
    <w:rsid w:val="00240BEF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77820"/>
    <w:rsid w:val="002803A4"/>
    <w:rsid w:val="00282D47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59E7"/>
    <w:rsid w:val="002E7CE1"/>
    <w:rsid w:val="002E7D03"/>
    <w:rsid w:val="002F6C32"/>
    <w:rsid w:val="003021A4"/>
    <w:rsid w:val="0030424F"/>
    <w:rsid w:val="003144A6"/>
    <w:rsid w:val="00322CFD"/>
    <w:rsid w:val="003243A8"/>
    <w:rsid w:val="003254AF"/>
    <w:rsid w:val="003259DC"/>
    <w:rsid w:val="003322C9"/>
    <w:rsid w:val="00333721"/>
    <w:rsid w:val="003337D6"/>
    <w:rsid w:val="00343394"/>
    <w:rsid w:val="00345A78"/>
    <w:rsid w:val="00345BC0"/>
    <w:rsid w:val="00351A92"/>
    <w:rsid w:val="003522F0"/>
    <w:rsid w:val="00353DEA"/>
    <w:rsid w:val="00356805"/>
    <w:rsid w:val="00361F2E"/>
    <w:rsid w:val="0036314E"/>
    <w:rsid w:val="003656CD"/>
    <w:rsid w:val="00367CD9"/>
    <w:rsid w:val="003712B3"/>
    <w:rsid w:val="00371327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23B5"/>
    <w:rsid w:val="003A43AC"/>
    <w:rsid w:val="003B1639"/>
    <w:rsid w:val="003B64F9"/>
    <w:rsid w:val="003C08DF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5F8"/>
    <w:rsid w:val="00403A20"/>
    <w:rsid w:val="00413FEC"/>
    <w:rsid w:val="00415464"/>
    <w:rsid w:val="004257D4"/>
    <w:rsid w:val="004274AB"/>
    <w:rsid w:val="00427BB0"/>
    <w:rsid w:val="00427E50"/>
    <w:rsid w:val="0043150E"/>
    <w:rsid w:val="00432E52"/>
    <w:rsid w:val="00433A9F"/>
    <w:rsid w:val="00435437"/>
    <w:rsid w:val="00435CB3"/>
    <w:rsid w:val="0044568C"/>
    <w:rsid w:val="00450112"/>
    <w:rsid w:val="0045421E"/>
    <w:rsid w:val="004572A4"/>
    <w:rsid w:val="00457BE6"/>
    <w:rsid w:val="00460775"/>
    <w:rsid w:val="00462547"/>
    <w:rsid w:val="0046273F"/>
    <w:rsid w:val="00470AE3"/>
    <w:rsid w:val="00472680"/>
    <w:rsid w:val="00473936"/>
    <w:rsid w:val="00474A25"/>
    <w:rsid w:val="00474B00"/>
    <w:rsid w:val="004814D7"/>
    <w:rsid w:val="004818B6"/>
    <w:rsid w:val="004862BF"/>
    <w:rsid w:val="0049194D"/>
    <w:rsid w:val="0049252C"/>
    <w:rsid w:val="00494EA2"/>
    <w:rsid w:val="00495902"/>
    <w:rsid w:val="004A0359"/>
    <w:rsid w:val="004A05BD"/>
    <w:rsid w:val="004A239F"/>
    <w:rsid w:val="004A2A3F"/>
    <w:rsid w:val="004A43E2"/>
    <w:rsid w:val="004B1B51"/>
    <w:rsid w:val="004B412D"/>
    <w:rsid w:val="004B4E2D"/>
    <w:rsid w:val="004B7BA6"/>
    <w:rsid w:val="004B7C75"/>
    <w:rsid w:val="004C0DF6"/>
    <w:rsid w:val="004C7174"/>
    <w:rsid w:val="004C7669"/>
    <w:rsid w:val="004D0AD0"/>
    <w:rsid w:val="004D11FB"/>
    <w:rsid w:val="004D1412"/>
    <w:rsid w:val="004D1D4D"/>
    <w:rsid w:val="004E0660"/>
    <w:rsid w:val="004E075D"/>
    <w:rsid w:val="004E197F"/>
    <w:rsid w:val="004E75AF"/>
    <w:rsid w:val="004F3628"/>
    <w:rsid w:val="004F6A8F"/>
    <w:rsid w:val="004F6ADF"/>
    <w:rsid w:val="0050090C"/>
    <w:rsid w:val="005018AF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302B"/>
    <w:rsid w:val="00535B4A"/>
    <w:rsid w:val="005366E6"/>
    <w:rsid w:val="00537B52"/>
    <w:rsid w:val="0054147F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987"/>
    <w:rsid w:val="005831DC"/>
    <w:rsid w:val="0058613A"/>
    <w:rsid w:val="005914B0"/>
    <w:rsid w:val="00591C00"/>
    <w:rsid w:val="005926A9"/>
    <w:rsid w:val="005941DD"/>
    <w:rsid w:val="00594DDD"/>
    <w:rsid w:val="005A05C7"/>
    <w:rsid w:val="005B3F32"/>
    <w:rsid w:val="005B45FC"/>
    <w:rsid w:val="005C083C"/>
    <w:rsid w:val="005C0E9C"/>
    <w:rsid w:val="005C26C5"/>
    <w:rsid w:val="005C338F"/>
    <w:rsid w:val="005C52D0"/>
    <w:rsid w:val="005C5883"/>
    <w:rsid w:val="005C597B"/>
    <w:rsid w:val="005C78A1"/>
    <w:rsid w:val="005D56E6"/>
    <w:rsid w:val="005D6EDD"/>
    <w:rsid w:val="005D6FC1"/>
    <w:rsid w:val="005E3750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A1A"/>
    <w:rsid w:val="00635CC6"/>
    <w:rsid w:val="00637D1C"/>
    <w:rsid w:val="00640248"/>
    <w:rsid w:val="0064251B"/>
    <w:rsid w:val="00646955"/>
    <w:rsid w:val="00650876"/>
    <w:rsid w:val="006559E2"/>
    <w:rsid w:val="006559FE"/>
    <w:rsid w:val="00657B01"/>
    <w:rsid w:val="00660BB1"/>
    <w:rsid w:val="00662FFB"/>
    <w:rsid w:val="00667025"/>
    <w:rsid w:val="00671BB6"/>
    <w:rsid w:val="006802C0"/>
    <w:rsid w:val="00680650"/>
    <w:rsid w:val="006830BE"/>
    <w:rsid w:val="006877F8"/>
    <w:rsid w:val="006915D2"/>
    <w:rsid w:val="0069188D"/>
    <w:rsid w:val="006974D3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1DC"/>
    <w:rsid w:val="006E17BC"/>
    <w:rsid w:val="006E240C"/>
    <w:rsid w:val="006E27DC"/>
    <w:rsid w:val="006E5880"/>
    <w:rsid w:val="006F014F"/>
    <w:rsid w:val="006F2F4D"/>
    <w:rsid w:val="006F479A"/>
    <w:rsid w:val="006F542D"/>
    <w:rsid w:val="00705822"/>
    <w:rsid w:val="00706834"/>
    <w:rsid w:val="00714764"/>
    <w:rsid w:val="00715751"/>
    <w:rsid w:val="00720F95"/>
    <w:rsid w:val="00723E6C"/>
    <w:rsid w:val="0072428C"/>
    <w:rsid w:val="007245EB"/>
    <w:rsid w:val="00727D37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3E87"/>
    <w:rsid w:val="007C4909"/>
    <w:rsid w:val="007C4C52"/>
    <w:rsid w:val="007C753C"/>
    <w:rsid w:val="007D18B0"/>
    <w:rsid w:val="007D2AD0"/>
    <w:rsid w:val="007D4EDB"/>
    <w:rsid w:val="007D5AEC"/>
    <w:rsid w:val="007D7461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2C62"/>
    <w:rsid w:val="00835948"/>
    <w:rsid w:val="008365BB"/>
    <w:rsid w:val="008415CB"/>
    <w:rsid w:val="008453B4"/>
    <w:rsid w:val="00845747"/>
    <w:rsid w:val="0085309B"/>
    <w:rsid w:val="008543F8"/>
    <w:rsid w:val="00870385"/>
    <w:rsid w:val="008706E2"/>
    <w:rsid w:val="00875D96"/>
    <w:rsid w:val="00877524"/>
    <w:rsid w:val="00887D68"/>
    <w:rsid w:val="008942EC"/>
    <w:rsid w:val="00894540"/>
    <w:rsid w:val="00897AD9"/>
    <w:rsid w:val="008A0B7E"/>
    <w:rsid w:val="008A109B"/>
    <w:rsid w:val="008A111D"/>
    <w:rsid w:val="008A17C3"/>
    <w:rsid w:val="008A48BB"/>
    <w:rsid w:val="008A52D1"/>
    <w:rsid w:val="008B2FFD"/>
    <w:rsid w:val="008B4F46"/>
    <w:rsid w:val="008B5130"/>
    <w:rsid w:val="008B57AA"/>
    <w:rsid w:val="008B720F"/>
    <w:rsid w:val="008C1170"/>
    <w:rsid w:val="008C2FF4"/>
    <w:rsid w:val="008D03CA"/>
    <w:rsid w:val="008D053B"/>
    <w:rsid w:val="008D15A0"/>
    <w:rsid w:val="008D383B"/>
    <w:rsid w:val="008D57D9"/>
    <w:rsid w:val="008D7328"/>
    <w:rsid w:val="008E1E01"/>
    <w:rsid w:val="008E2F2B"/>
    <w:rsid w:val="008E790C"/>
    <w:rsid w:val="008F070E"/>
    <w:rsid w:val="008F0DE5"/>
    <w:rsid w:val="008F2894"/>
    <w:rsid w:val="008F4735"/>
    <w:rsid w:val="008F4C40"/>
    <w:rsid w:val="008F7BC7"/>
    <w:rsid w:val="00900557"/>
    <w:rsid w:val="00902424"/>
    <w:rsid w:val="00903D54"/>
    <w:rsid w:val="0090701D"/>
    <w:rsid w:val="00915C3C"/>
    <w:rsid w:val="00916A5E"/>
    <w:rsid w:val="00920E11"/>
    <w:rsid w:val="0092215B"/>
    <w:rsid w:val="009235B0"/>
    <w:rsid w:val="00925152"/>
    <w:rsid w:val="00932C24"/>
    <w:rsid w:val="00936245"/>
    <w:rsid w:val="00937AD1"/>
    <w:rsid w:val="00944DFD"/>
    <w:rsid w:val="00945E3A"/>
    <w:rsid w:val="00946250"/>
    <w:rsid w:val="00951781"/>
    <w:rsid w:val="00953F3A"/>
    <w:rsid w:val="00960B99"/>
    <w:rsid w:val="009670C6"/>
    <w:rsid w:val="00973640"/>
    <w:rsid w:val="00974E28"/>
    <w:rsid w:val="009805D8"/>
    <w:rsid w:val="00985D96"/>
    <w:rsid w:val="00992E88"/>
    <w:rsid w:val="009A07A3"/>
    <w:rsid w:val="009A0997"/>
    <w:rsid w:val="009A2F7B"/>
    <w:rsid w:val="009A39A8"/>
    <w:rsid w:val="009A44A6"/>
    <w:rsid w:val="009A464F"/>
    <w:rsid w:val="009A4B34"/>
    <w:rsid w:val="009A7500"/>
    <w:rsid w:val="009A7AFD"/>
    <w:rsid w:val="009B238D"/>
    <w:rsid w:val="009B4BD1"/>
    <w:rsid w:val="009B57D3"/>
    <w:rsid w:val="009C03E9"/>
    <w:rsid w:val="009C2FFB"/>
    <w:rsid w:val="009C30FF"/>
    <w:rsid w:val="009C3725"/>
    <w:rsid w:val="009C3DB5"/>
    <w:rsid w:val="009D54D8"/>
    <w:rsid w:val="009D56EB"/>
    <w:rsid w:val="009D7A23"/>
    <w:rsid w:val="009E3A97"/>
    <w:rsid w:val="009E5C94"/>
    <w:rsid w:val="009E78E6"/>
    <w:rsid w:val="009F759B"/>
    <w:rsid w:val="00A017CD"/>
    <w:rsid w:val="00A01D5E"/>
    <w:rsid w:val="00A029A4"/>
    <w:rsid w:val="00A03F64"/>
    <w:rsid w:val="00A061C2"/>
    <w:rsid w:val="00A10748"/>
    <w:rsid w:val="00A11359"/>
    <w:rsid w:val="00A17E43"/>
    <w:rsid w:val="00A214DB"/>
    <w:rsid w:val="00A333C8"/>
    <w:rsid w:val="00A3672D"/>
    <w:rsid w:val="00A402FD"/>
    <w:rsid w:val="00A4210D"/>
    <w:rsid w:val="00A42399"/>
    <w:rsid w:val="00A42BDE"/>
    <w:rsid w:val="00A43A4F"/>
    <w:rsid w:val="00A43CBF"/>
    <w:rsid w:val="00A447AD"/>
    <w:rsid w:val="00A45003"/>
    <w:rsid w:val="00A46220"/>
    <w:rsid w:val="00A5110F"/>
    <w:rsid w:val="00A57B18"/>
    <w:rsid w:val="00A64DCD"/>
    <w:rsid w:val="00A654C3"/>
    <w:rsid w:val="00A71D4C"/>
    <w:rsid w:val="00A71FBF"/>
    <w:rsid w:val="00A72283"/>
    <w:rsid w:val="00A73CB1"/>
    <w:rsid w:val="00A760E8"/>
    <w:rsid w:val="00A80B78"/>
    <w:rsid w:val="00A839A7"/>
    <w:rsid w:val="00A86A97"/>
    <w:rsid w:val="00A876C6"/>
    <w:rsid w:val="00A87E96"/>
    <w:rsid w:val="00A91090"/>
    <w:rsid w:val="00A919E4"/>
    <w:rsid w:val="00A938D7"/>
    <w:rsid w:val="00A942F8"/>
    <w:rsid w:val="00A959B8"/>
    <w:rsid w:val="00A96953"/>
    <w:rsid w:val="00AA0318"/>
    <w:rsid w:val="00AA25AC"/>
    <w:rsid w:val="00AA3052"/>
    <w:rsid w:val="00AA4C31"/>
    <w:rsid w:val="00AA6E61"/>
    <w:rsid w:val="00AB1754"/>
    <w:rsid w:val="00AB3CA3"/>
    <w:rsid w:val="00AB465D"/>
    <w:rsid w:val="00AB4A0A"/>
    <w:rsid w:val="00AB4CFB"/>
    <w:rsid w:val="00AB5431"/>
    <w:rsid w:val="00AC1A4B"/>
    <w:rsid w:val="00AC50FD"/>
    <w:rsid w:val="00AD2BA6"/>
    <w:rsid w:val="00AD36D3"/>
    <w:rsid w:val="00AD48E1"/>
    <w:rsid w:val="00AE0A4C"/>
    <w:rsid w:val="00AE0A54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70E"/>
    <w:rsid w:val="00B51CEA"/>
    <w:rsid w:val="00B56E4B"/>
    <w:rsid w:val="00B614C2"/>
    <w:rsid w:val="00B63319"/>
    <w:rsid w:val="00B65140"/>
    <w:rsid w:val="00B6652B"/>
    <w:rsid w:val="00B66763"/>
    <w:rsid w:val="00B712C9"/>
    <w:rsid w:val="00B7142D"/>
    <w:rsid w:val="00B86934"/>
    <w:rsid w:val="00B874D6"/>
    <w:rsid w:val="00B94DE2"/>
    <w:rsid w:val="00BA0CA8"/>
    <w:rsid w:val="00BA5221"/>
    <w:rsid w:val="00BA6D6F"/>
    <w:rsid w:val="00BA6EA5"/>
    <w:rsid w:val="00BB6FF9"/>
    <w:rsid w:val="00BC3520"/>
    <w:rsid w:val="00BC3774"/>
    <w:rsid w:val="00BC59CC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0741D"/>
    <w:rsid w:val="00C1393F"/>
    <w:rsid w:val="00C21EFC"/>
    <w:rsid w:val="00C24ED3"/>
    <w:rsid w:val="00C3247D"/>
    <w:rsid w:val="00C32E3D"/>
    <w:rsid w:val="00C33918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B93"/>
    <w:rsid w:val="00C62A70"/>
    <w:rsid w:val="00C63D12"/>
    <w:rsid w:val="00C65D0F"/>
    <w:rsid w:val="00C71829"/>
    <w:rsid w:val="00C71E1D"/>
    <w:rsid w:val="00C722FC"/>
    <w:rsid w:val="00C74B42"/>
    <w:rsid w:val="00C74E34"/>
    <w:rsid w:val="00C81F35"/>
    <w:rsid w:val="00C82D28"/>
    <w:rsid w:val="00C861FF"/>
    <w:rsid w:val="00C86B48"/>
    <w:rsid w:val="00C8702F"/>
    <w:rsid w:val="00C92D43"/>
    <w:rsid w:val="00C93B51"/>
    <w:rsid w:val="00C962E3"/>
    <w:rsid w:val="00CA21A3"/>
    <w:rsid w:val="00CB0645"/>
    <w:rsid w:val="00CB20B6"/>
    <w:rsid w:val="00CB233F"/>
    <w:rsid w:val="00CB607A"/>
    <w:rsid w:val="00CB7FA0"/>
    <w:rsid w:val="00CC06CB"/>
    <w:rsid w:val="00CC1A49"/>
    <w:rsid w:val="00CC6E48"/>
    <w:rsid w:val="00CD1800"/>
    <w:rsid w:val="00CD3467"/>
    <w:rsid w:val="00CD3A0D"/>
    <w:rsid w:val="00CF3224"/>
    <w:rsid w:val="00CF3F78"/>
    <w:rsid w:val="00CF5982"/>
    <w:rsid w:val="00CF6106"/>
    <w:rsid w:val="00CF6E4A"/>
    <w:rsid w:val="00D00F6C"/>
    <w:rsid w:val="00D02ABA"/>
    <w:rsid w:val="00D03963"/>
    <w:rsid w:val="00D15343"/>
    <w:rsid w:val="00D17425"/>
    <w:rsid w:val="00D17B1E"/>
    <w:rsid w:val="00D2088B"/>
    <w:rsid w:val="00D2374B"/>
    <w:rsid w:val="00D23926"/>
    <w:rsid w:val="00D23E5D"/>
    <w:rsid w:val="00D2488A"/>
    <w:rsid w:val="00D25A6C"/>
    <w:rsid w:val="00D25FA1"/>
    <w:rsid w:val="00D316BB"/>
    <w:rsid w:val="00D322B0"/>
    <w:rsid w:val="00D32C00"/>
    <w:rsid w:val="00D33B93"/>
    <w:rsid w:val="00D33F47"/>
    <w:rsid w:val="00D3758B"/>
    <w:rsid w:val="00D51146"/>
    <w:rsid w:val="00D61F41"/>
    <w:rsid w:val="00D64458"/>
    <w:rsid w:val="00D64D0C"/>
    <w:rsid w:val="00D65A2A"/>
    <w:rsid w:val="00D675DF"/>
    <w:rsid w:val="00D67E84"/>
    <w:rsid w:val="00D70136"/>
    <w:rsid w:val="00D70D7A"/>
    <w:rsid w:val="00D71401"/>
    <w:rsid w:val="00D77265"/>
    <w:rsid w:val="00D7797B"/>
    <w:rsid w:val="00D85E7A"/>
    <w:rsid w:val="00D8658E"/>
    <w:rsid w:val="00D872E7"/>
    <w:rsid w:val="00D91E20"/>
    <w:rsid w:val="00D92BDE"/>
    <w:rsid w:val="00D92C71"/>
    <w:rsid w:val="00DA1A10"/>
    <w:rsid w:val="00DA232C"/>
    <w:rsid w:val="00DA4CB7"/>
    <w:rsid w:val="00DB2896"/>
    <w:rsid w:val="00DB58C2"/>
    <w:rsid w:val="00DC13B8"/>
    <w:rsid w:val="00DC1CC9"/>
    <w:rsid w:val="00DC3AD5"/>
    <w:rsid w:val="00DC720A"/>
    <w:rsid w:val="00DD0EC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E1B"/>
    <w:rsid w:val="00DF0FD7"/>
    <w:rsid w:val="00DF23CC"/>
    <w:rsid w:val="00DF5CFD"/>
    <w:rsid w:val="00E0013B"/>
    <w:rsid w:val="00E0043D"/>
    <w:rsid w:val="00E0151B"/>
    <w:rsid w:val="00E02093"/>
    <w:rsid w:val="00E0377C"/>
    <w:rsid w:val="00E052FE"/>
    <w:rsid w:val="00E05A1D"/>
    <w:rsid w:val="00E06BA8"/>
    <w:rsid w:val="00E10DFD"/>
    <w:rsid w:val="00E1509F"/>
    <w:rsid w:val="00E2323C"/>
    <w:rsid w:val="00E23A00"/>
    <w:rsid w:val="00E3036A"/>
    <w:rsid w:val="00E334B8"/>
    <w:rsid w:val="00E34751"/>
    <w:rsid w:val="00E42204"/>
    <w:rsid w:val="00E435E0"/>
    <w:rsid w:val="00E456DD"/>
    <w:rsid w:val="00E51E93"/>
    <w:rsid w:val="00E53960"/>
    <w:rsid w:val="00E551B3"/>
    <w:rsid w:val="00E553D3"/>
    <w:rsid w:val="00E571C7"/>
    <w:rsid w:val="00E60BE2"/>
    <w:rsid w:val="00E61D6E"/>
    <w:rsid w:val="00E66602"/>
    <w:rsid w:val="00E677EF"/>
    <w:rsid w:val="00E71E2A"/>
    <w:rsid w:val="00E75F8A"/>
    <w:rsid w:val="00E84950"/>
    <w:rsid w:val="00E857B6"/>
    <w:rsid w:val="00E8713F"/>
    <w:rsid w:val="00E92120"/>
    <w:rsid w:val="00E93065"/>
    <w:rsid w:val="00E93DC1"/>
    <w:rsid w:val="00E96193"/>
    <w:rsid w:val="00EA0872"/>
    <w:rsid w:val="00EA0974"/>
    <w:rsid w:val="00EA7159"/>
    <w:rsid w:val="00EB0DD8"/>
    <w:rsid w:val="00EB1CC9"/>
    <w:rsid w:val="00EB2638"/>
    <w:rsid w:val="00EB26E6"/>
    <w:rsid w:val="00EB45DF"/>
    <w:rsid w:val="00EB65C2"/>
    <w:rsid w:val="00EB6B84"/>
    <w:rsid w:val="00EC3073"/>
    <w:rsid w:val="00EC4E1B"/>
    <w:rsid w:val="00EC6E93"/>
    <w:rsid w:val="00EC7D87"/>
    <w:rsid w:val="00EC7FBD"/>
    <w:rsid w:val="00ED19A1"/>
    <w:rsid w:val="00ED6F8A"/>
    <w:rsid w:val="00ED7E81"/>
    <w:rsid w:val="00EE02A5"/>
    <w:rsid w:val="00EE184B"/>
    <w:rsid w:val="00EE30EF"/>
    <w:rsid w:val="00EF32F0"/>
    <w:rsid w:val="00F0174B"/>
    <w:rsid w:val="00F07FD5"/>
    <w:rsid w:val="00F11EC5"/>
    <w:rsid w:val="00F14831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63F1"/>
    <w:rsid w:val="00F55BCE"/>
    <w:rsid w:val="00F6354D"/>
    <w:rsid w:val="00F64313"/>
    <w:rsid w:val="00F64372"/>
    <w:rsid w:val="00F64665"/>
    <w:rsid w:val="00F6554B"/>
    <w:rsid w:val="00F66170"/>
    <w:rsid w:val="00F769D0"/>
    <w:rsid w:val="00F776C0"/>
    <w:rsid w:val="00F84E28"/>
    <w:rsid w:val="00F87359"/>
    <w:rsid w:val="00F87512"/>
    <w:rsid w:val="00F8758E"/>
    <w:rsid w:val="00F87D32"/>
    <w:rsid w:val="00F90F36"/>
    <w:rsid w:val="00F9137D"/>
    <w:rsid w:val="00F9261C"/>
    <w:rsid w:val="00F9364A"/>
    <w:rsid w:val="00F94645"/>
    <w:rsid w:val="00F96317"/>
    <w:rsid w:val="00FA043F"/>
    <w:rsid w:val="00FA2CC7"/>
    <w:rsid w:val="00FB0259"/>
    <w:rsid w:val="00FB12C5"/>
    <w:rsid w:val="00FB1F9F"/>
    <w:rsid w:val="00FB4B39"/>
    <w:rsid w:val="00FB6AAD"/>
    <w:rsid w:val="00FC11F6"/>
    <w:rsid w:val="00FC20E6"/>
    <w:rsid w:val="00FC2256"/>
    <w:rsid w:val="00FC6C12"/>
    <w:rsid w:val="00FD29B1"/>
    <w:rsid w:val="00FD5245"/>
    <w:rsid w:val="00FD5EE9"/>
    <w:rsid w:val="00FD69CD"/>
    <w:rsid w:val="00FD69E4"/>
    <w:rsid w:val="00FD7937"/>
    <w:rsid w:val="00FE1D24"/>
    <w:rsid w:val="00FE43BF"/>
    <w:rsid w:val="00FE44E9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D2611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qFormat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BezodstpwZnak">
    <w:name w:val="Bez odstępów Znak"/>
    <w:link w:val="Bezodstpw"/>
    <w:uiPriority w:val="99"/>
    <w:rsid w:val="005914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omylnaczcionkaakapitu1">
    <w:name w:val="Domyślna czcionka akapitu1"/>
    <w:qFormat/>
    <w:rsid w:val="005914B0"/>
  </w:style>
  <w:style w:type="paragraph" w:customStyle="1" w:styleId="Standarduser">
    <w:name w:val="Standard (user)"/>
    <w:rsid w:val="005914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redniasiatka21">
    <w:name w:val="Średnia siatka 21"/>
    <w:link w:val="redniasiatka2Znak"/>
    <w:uiPriority w:val="99"/>
    <w:qFormat/>
    <w:rsid w:val="005914B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914B0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9188D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715751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57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B4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miejski@przeclaw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pgminaprzecla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DB6F0-E4F4-4EDA-B9D9-0BCB628C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Dorota Strzelczyk</cp:lastModifiedBy>
  <cp:revision>87</cp:revision>
  <cp:lastPrinted>2021-01-22T11:33:00Z</cp:lastPrinted>
  <dcterms:created xsi:type="dcterms:W3CDTF">2021-03-25T12:33:00Z</dcterms:created>
  <dcterms:modified xsi:type="dcterms:W3CDTF">2026-01-16T09:11:00Z</dcterms:modified>
</cp:coreProperties>
</file>